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>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6721CE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</w:t>
            </w:r>
            <w:proofErr w:type="gramStart"/>
            <w:r w:rsidRPr="000D5E6B">
              <w:rPr>
                <w:sz w:val="22"/>
                <w:szCs w:val="22"/>
              </w:rPr>
              <w:t>A.P</w:t>
            </w:r>
            <w:proofErr w:type="gramEnd"/>
            <w:r w:rsidRPr="000D5E6B">
              <w:rPr>
                <w:sz w:val="22"/>
                <w:szCs w:val="22"/>
              </w:rPr>
              <w:t>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pec</w:t>
            </w:r>
            <w:proofErr w:type="spellEnd"/>
            <w:r w:rsidRPr="000D5E6B">
              <w:rPr>
                <w:sz w:val="22"/>
                <w:szCs w:val="22"/>
              </w:rPr>
              <w:t>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841691">
        <w:rPr>
          <w:b/>
          <w:sz w:val="22"/>
          <w:szCs w:val="22"/>
        </w:rPr>
        <w:t xml:space="preserve">RIABILITAZIONE OSPEDALIERA-TERRITORIALE, </w:t>
      </w:r>
      <w:r w:rsidR="009F0C77">
        <w:rPr>
          <w:b/>
          <w:bCs/>
          <w:sz w:val="22"/>
          <w:szCs w:val="22"/>
        </w:rPr>
        <w:t xml:space="preserve">AFFERENTE AL DIPARTIMENTO </w:t>
      </w:r>
      <w:r w:rsidR="00841691">
        <w:rPr>
          <w:b/>
          <w:bCs/>
          <w:sz w:val="22"/>
          <w:szCs w:val="22"/>
        </w:rPr>
        <w:t>INTEGRAZIONE OSPEDALE TERRITORIO</w:t>
      </w:r>
      <w:bookmarkStart w:id="0" w:name="_GoBack"/>
      <w:bookmarkEnd w:id="0"/>
      <w:r w:rsidR="009F0C77">
        <w:rPr>
          <w:b/>
          <w:bCs/>
          <w:sz w:val="22"/>
          <w:szCs w:val="22"/>
        </w:rPr>
        <w:t xml:space="preserve"> </w:t>
      </w:r>
      <w:r w:rsidR="0016069C">
        <w:rPr>
          <w:b/>
          <w:bCs/>
          <w:sz w:val="22"/>
          <w:szCs w:val="22"/>
        </w:rPr>
        <w:t>DELLA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proofErr w:type="gramStart"/>
      <w:r w:rsidRPr="000D5E6B">
        <w:rPr>
          <w:sz w:val="22"/>
          <w:szCs w:val="22"/>
        </w:rPr>
        <w:t>E</w:t>
      </w:r>
      <w:proofErr w:type="gramEnd"/>
      <w:r w:rsidRPr="000D5E6B">
        <w:rPr>
          <w:sz w:val="22"/>
          <w:szCs w:val="22"/>
        </w:rPr>
        <w:t xml:space="preserve">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 </w:t>
            </w:r>
            <w:proofErr w:type="gramStart"/>
            <w:r>
              <w:rPr>
                <w:sz w:val="22"/>
                <w:szCs w:val="22"/>
              </w:rPr>
              <w:t>cittadinanza  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9F0C77">
              <w:rPr>
                <w:sz w:val="22"/>
                <w:szCs w:val="22"/>
              </w:rPr>
              <w:t xml:space="preserve">essere in possesso del Diploma </w:t>
            </w:r>
            <w:r w:rsidR="0016069C">
              <w:rPr>
                <w:sz w:val="22"/>
                <w:szCs w:val="22"/>
              </w:rPr>
              <w:t xml:space="preserve">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>albo dell’ordine …………………</w:t>
            </w:r>
            <w:proofErr w:type="gramStart"/>
            <w:r w:rsidR="0016069C">
              <w:rPr>
                <w:b/>
                <w:sz w:val="22"/>
                <w:szCs w:val="22"/>
              </w:rPr>
              <w:t>…….</w:t>
            </w:r>
            <w:proofErr w:type="gramEnd"/>
            <w:r w:rsidR="0016069C">
              <w:rPr>
                <w:b/>
                <w:sz w:val="22"/>
                <w:szCs w:val="22"/>
              </w:rPr>
              <w:t xml:space="preserve">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proofErr w:type="gramStart"/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</w:t>
            </w:r>
            <w:proofErr w:type="gramEnd"/>
            <w:r w:rsidR="001608C1" w:rsidRPr="000D5E6B">
              <w:rPr>
                <w:sz w:val="22"/>
                <w:szCs w:val="22"/>
              </w:rPr>
              <w:t>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</w:t>
            </w:r>
            <w:proofErr w:type="gramStart"/>
            <w:r w:rsidR="001608C1" w:rsidRPr="000D5E6B">
              <w:rPr>
                <w:sz w:val="22"/>
                <w:szCs w:val="22"/>
              </w:rPr>
              <w:t>…….</w:t>
            </w:r>
            <w:proofErr w:type="gramEnd"/>
            <w:r w:rsidR="001608C1" w:rsidRPr="000D5E6B">
              <w:rPr>
                <w:sz w:val="22"/>
                <w:szCs w:val="22"/>
              </w:rPr>
              <w:t>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</w:t>
            </w:r>
            <w:proofErr w:type="gramStart"/>
            <w:r w:rsidR="001608C1">
              <w:rPr>
                <w:sz w:val="22"/>
                <w:szCs w:val="22"/>
              </w:rPr>
              <w:t>…….</w:t>
            </w:r>
            <w:proofErr w:type="gramEnd"/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 w:rsidR="000C3C88">
              <w:rPr>
                <w:sz w:val="22"/>
                <w:szCs w:val="22"/>
              </w:rPr>
              <w:t>.</w:t>
            </w:r>
            <w:proofErr w:type="gramEnd"/>
            <w:r w:rsidR="000C3C88"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Comune ………………………………………. Provincia 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gramStart"/>
            <w:r>
              <w:rPr>
                <w:sz w:val="22"/>
                <w:szCs w:val="22"/>
              </w:rPr>
              <w:t>_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</w:t>
            </w:r>
            <w:proofErr w:type="gramEnd"/>
            <w:r w:rsidR="001A228F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9F0C77" w:rsidRDefault="009F0C77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9F0C77" w:rsidRDefault="009F0C77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 xml:space="preserve">ipologia delle istituzioni in cui sono allocate le strutture presso le quali il candidato ha svolto le sue attività e </w:t>
            </w:r>
            <w:proofErr w:type="gramStart"/>
            <w:r w:rsidRPr="00F675FA">
              <w:rPr>
                <w:b/>
                <w:sz w:val="22"/>
                <w:szCs w:val="22"/>
              </w:rPr>
              <w:t>la tipologie</w:t>
            </w:r>
            <w:proofErr w:type="gramEnd"/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</w:t>
      </w:r>
      <w:proofErr w:type="gramStart"/>
      <w:r w:rsidRPr="000D5E6B">
        <w:rPr>
          <w:bCs/>
          <w:sz w:val="22"/>
          <w:szCs w:val="22"/>
        </w:rPr>
        <w:t>1992  e</w:t>
      </w:r>
      <w:proofErr w:type="gramEnd"/>
      <w:r w:rsidRPr="000D5E6B">
        <w:rPr>
          <w:bCs/>
          <w:sz w:val="22"/>
          <w:szCs w:val="22"/>
        </w:rPr>
        <w:t xml:space="preserve"> </w:t>
      </w:r>
      <w:proofErr w:type="spellStart"/>
      <w:r w:rsidRPr="000D5E6B">
        <w:rPr>
          <w:bCs/>
          <w:sz w:val="22"/>
          <w:szCs w:val="22"/>
        </w:rPr>
        <w:t>ss.mm.ii</w:t>
      </w:r>
      <w:proofErr w:type="spellEnd"/>
      <w:r w:rsidRPr="000D5E6B">
        <w:rPr>
          <w:bCs/>
          <w:sz w:val="22"/>
          <w:szCs w:val="22"/>
        </w:rPr>
        <w:t>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0D5E6B">
        <w:rPr>
          <w:bCs/>
          <w:sz w:val="22"/>
          <w:szCs w:val="22"/>
        </w:rPr>
        <w:t>Lgs</w:t>
      </w:r>
      <w:proofErr w:type="spellEnd"/>
      <w:r w:rsidRPr="000D5E6B">
        <w:rPr>
          <w:bCs/>
          <w:sz w:val="22"/>
          <w:szCs w:val="22"/>
        </w:rPr>
        <w:t xml:space="preserve">. n. 196 del 30 giugno 2003 e </w:t>
      </w:r>
      <w:proofErr w:type="spellStart"/>
      <w:r w:rsidRPr="000D5E6B">
        <w:rPr>
          <w:bCs/>
          <w:sz w:val="22"/>
          <w:szCs w:val="22"/>
        </w:rPr>
        <w:t>s.m.i.</w:t>
      </w:r>
      <w:proofErr w:type="spellEnd"/>
      <w:r w:rsidRPr="000D5E6B">
        <w:rPr>
          <w:bCs/>
          <w:sz w:val="22"/>
          <w:szCs w:val="22"/>
        </w:rPr>
        <w:t xml:space="preserve">, per le disposizioni non incompatibili con il Regolamento medesimo, che il trattamento dei </w:t>
      </w:r>
      <w:r w:rsidRPr="000D5E6B">
        <w:rPr>
          <w:bCs/>
          <w:sz w:val="22"/>
          <w:szCs w:val="22"/>
        </w:rPr>
        <w:lastRenderedPageBreak/>
        <w:t>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>. 445/2000) da utilizzare per tutti gli stati, fatti e qualità personali non compresi nel citato art. 46 DPR 445/2000 (ad esempio: attività di servizio...</w:t>
      </w:r>
      <w:proofErr w:type="spellStart"/>
      <w:r w:rsidRPr="0050744A">
        <w:rPr>
          <w:rFonts w:ascii="Times New Roman" w:hAnsi="Times New Roman"/>
          <w:szCs w:val="22"/>
        </w:rPr>
        <w:t>ecc</w:t>
      </w:r>
      <w:proofErr w:type="spellEnd"/>
      <w:r w:rsidRPr="0050744A">
        <w:rPr>
          <w:rFonts w:ascii="Times New Roman" w:hAnsi="Times New Roman"/>
          <w:szCs w:val="22"/>
        </w:rPr>
        <w:t xml:space="preserve">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</w:t>
      </w:r>
      <w:r w:rsidRPr="0050744A">
        <w:rPr>
          <w:rFonts w:ascii="Times New Roman" w:hAnsi="Times New Roman"/>
          <w:szCs w:val="22"/>
        </w:rPr>
        <w:lastRenderedPageBreak/>
        <w:t>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CE" w:rsidRDefault="006721CE" w:rsidP="00012291">
      <w:r>
        <w:separator/>
      </w:r>
    </w:p>
  </w:endnote>
  <w:endnote w:type="continuationSeparator" w:id="0">
    <w:p w:rsidR="006721CE" w:rsidRDefault="006721CE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1691">
      <w:rPr>
        <w:rStyle w:val="Numeropagina"/>
        <w:noProof/>
      </w:rPr>
      <w:t>15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CE" w:rsidRDefault="006721CE" w:rsidP="00012291">
      <w:r>
        <w:separator/>
      </w:r>
    </w:p>
  </w:footnote>
  <w:footnote w:type="continuationSeparator" w:id="0">
    <w:p w:rsidR="006721CE" w:rsidRDefault="006721CE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4477C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721CE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41691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0C77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D66AB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6625A-6E94-4A40-A7C3-C2C5EFAC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</Pages>
  <Words>5705</Words>
  <Characters>32520</Characters>
  <Application>Microsoft Office Word</Application>
  <DocSecurity>0</DocSecurity>
  <Lines>271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8</cp:revision>
  <cp:lastPrinted>2022-05-23T09:15:00Z</cp:lastPrinted>
  <dcterms:created xsi:type="dcterms:W3CDTF">2023-06-01T06:49:00Z</dcterms:created>
  <dcterms:modified xsi:type="dcterms:W3CDTF">2023-12-11T09:06:00Z</dcterms:modified>
</cp:coreProperties>
</file>